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F69128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74C14">
        <w:rPr>
          <w:rFonts w:ascii="Garamond" w:hAnsi="Garamond"/>
          <w:sz w:val="24"/>
          <w:szCs w:val="24"/>
        </w:rPr>
        <w:t>3</w:t>
      </w:r>
      <w:r w:rsidR="00CE65D3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1B102962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CE65D3" w:rsidRPr="009D5CE6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https://zakazky.zcu.cz/contract_display_6315.html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070DFF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E65D3">
        <w:rPr>
          <w:rFonts w:ascii="Garamond" w:hAnsi="Garamond" w:cs="Arial"/>
          <w:b/>
          <w:sz w:val="22"/>
          <w:szCs w:val="22"/>
        </w:rPr>
        <w:t>24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4F4288">
        <w:rPr>
          <w:rFonts w:ascii="Garamond" w:hAnsi="Garamond" w:cs="Arial"/>
          <w:b/>
          <w:sz w:val="22"/>
          <w:szCs w:val="22"/>
        </w:rPr>
        <w:t>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CE65D3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0F1A" w14:textId="77777777" w:rsidR="00770521" w:rsidRDefault="00770521" w:rsidP="00795AAC">
      <w:r>
        <w:separator/>
      </w:r>
    </w:p>
  </w:endnote>
  <w:endnote w:type="continuationSeparator" w:id="0">
    <w:p w14:paraId="2AB2C8E7" w14:textId="77777777" w:rsidR="00770521" w:rsidRDefault="007705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4A83" w14:textId="77777777" w:rsidR="00770521" w:rsidRDefault="00770521" w:rsidP="00795AAC">
      <w:r>
        <w:separator/>
      </w:r>
    </w:p>
  </w:footnote>
  <w:footnote w:type="continuationSeparator" w:id="0">
    <w:p w14:paraId="407A0701" w14:textId="77777777" w:rsidR="00770521" w:rsidRDefault="007705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0BD3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4288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65D3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315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62DIJNoQBN2GKsKVtsFAKIN5i8JjKBuYrtBKrbNcp6I=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x1pjxqF3l0qrizlSxypptGAHfKjloCEXFqVe+eWtaj4=</DigestValue>
    </Reference>
  </SignedInfo>
  <SignatureValue>fzQRDbCQWh4W+62cRbDg6vzKRcfXXS5EtR+brkbQsFZToraW+gz9ktLpM/EhY7nuAu7XaGrxNEZM
LAf7YVVLozk6mX1s+CgL47Rr6Ul+b0lmcxlmhumdzilvL0e2ShtCnLm7h5PnN+mmUPZe50qMsEHQ
mpFEPkJgnY6MW0EVA55XDfO7bpsAMxUbyWVn2K56x7e2d64xZhaGlSRku3Wolsvf3M8X5TQFkgu6
G2vnRvSmmPw+U17i3oxN2yBkWvDGXFi9Yfxs5kUlUtR0cIUdlaPoHdzJ4r3WQqHQnjYRKQBsV7KF
aDrefkveCnJs6x4cMVopViAs97NWJaOPaaQMGw==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0eCyoVvXCZNbHOi0NwzPzgY2iX2FoVhioWYs20CRMvU=</DigestValue>
      </Reference>
      <Reference URI="/word/document.xml?ContentType=application/vnd.openxmlformats-officedocument.wordprocessingml.document.main+xml">
        <DigestMethod Algorithm="http://www.w3.org/2001/04/xmlenc#sha256"/>
        <DigestValue>uscfFdmxJtU72z3S9PeHR+F+jhDE30+tFVG8u5adCXI=</DigestValue>
      </Reference>
      <Reference URI="/word/endnotes.xml?ContentType=application/vnd.openxmlformats-officedocument.wordprocessingml.endnotes+xml">
        <DigestMethod Algorithm="http://www.w3.org/2001/04/xmlenc#sha256"/>
        <DigestValue>LA0gn7gGFmwI55bbNLGc7FC8csJ3UmH5p69na0DTkmc=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/VSyCVliz1CbrLHxXBDoo/4bgoSd+spT5tx0iorhDFE=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KRXeEL3aJfMT8okBtn+IZ4Un6/SxTC0JX7qCOjMb2OA=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2023-10-09T07:39:32Z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2023-10-09T07:39:32Z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47</cp:revision>
  <cp:lastPrinted>2018-08-08T13:48:00Z</cp:lastPrinted>
  <dcterms:created xsi:type="dcterms:W3CDTF">2022-05-19T08:18:00Z</dcterms:created>
  <dcterms:modified xsi:type="dcterms:W3CDTF">2023-10-09T07:39:00Z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